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67785574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773EE4">
        <w:rPr>
          <w:rFonts w:ascii="Garamond" w:hAnsi="Garamond"/>
          <w:sz w:val="24"/>
          <w:szCs w:val="24"/>
        </w:rPr>
        <w:t>2</w:t>
      </w:r>
      <w:r w:rsidR="00403CA8">
        <w:rPr>
          <w:rFonts w:ascii="Garamond" w:hAnsi="Garamond"/>
          <w:sz w:val="24"/>
          <w:szCs w:val="24"/>
        </w:rPr>
        <w:t>8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5DF184AC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03CA8" w:rsidRPr="0056610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https://zakazky.zcu.cz/contract_display_6076.html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7CB4E6A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39327C">
        <w:rPr>
          <w:rFonts w:ascii="Garamond" w:hAnsi="Garamond" w:cs="Arial"/>
          <w:sz w:val="22"/>
          <w:szCs w:val="22"/>
        </w:rPr>
        <w:t>2</w:t>
      </w:r>
      <w:r w:rsidR="00403CA8">
        <w:rPr>
          <w:rFonts w:ascii="Garamond" w:hAnsi="Garamond" w:cs="Arial"/>
          <w:sz w:val="22"/>
          <w:szCs w:val="22"/>
        </w:rPr>
        <w:t>8</w:t>
      </w:r>
      <w:r w:rsidR="00682C6E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AA23B0">
        <w:rPr>
          <w:rFonts w:ascii="Garamond" w:hAnsi="Garamond" w:cs="Arial"/>
          <w:sz w:val="22"/>
          <w:szCs w:val="22"/>
        </w:rPr>
        <w:t>6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39327C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3F7D1" w14:textId="77777777" w:rsidR="003D6ABF" w:rsidRDefault="003D6ABF" w:rsidP="00795AAC">
      <w:r>
        <w:separator/>
      </w:r>
    </w:p>
  </w:endnote>
  <w:endnote w:type="continuationSeparator" w:id="0">
    <w:p w14:paraId="6B7CF5B5" w14:textId="77777777" w:rsidR="003D6ABF" w:rsidRDefault="003D6AB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3714A" w14:textId="77777777" w:rsidR="003D6ABF" w:rsidRDefault="003D6ABF" w:rsidP="00795AAC">
      <w:r>
        <w:separator/>
      </w:r>
    </w:p>
  </w:footnote>
  <w:footnote w:type="continuationSeparator" w:id="0">
    <w:p w14:paraId="01AB6DE2" w14:textId="77777777" w:rsidR="003D6ABF" w:rsidRDefault="003D6AB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76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VC+HN9/J2ehi9eeSZjEbmaL1/PtZubFtQC4OZ3knFtI=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zHzYXIC+pAM+2recJqPdg//i3+RYJQckMs3sFr29c+U=</DigestValue>
    </Reference>
  </SignedInfo>
  <SignatureValue>eNh6PfLymeKFQxodXsjPeS9UJm2zu5xDFfsJ1JTQ7EyekTRGCoyKrqDo+sELGr8X0EGJc5myFAY8
KBLrNWAiVRDD/xFc6LlCbsTK03pxTG2pdQiENUxXb0g6ELIqYgaeIQtXjNv4LoNwhjyDz6byWEpb
1tWyd+RTgMsct/+UzM0KAEyncBViLd2mVzvkcuxGx5vtcfTnAV206I7MSlDBeA7l5yRK/XHqSaAl
yyA2mPMNt7X2LEo2ID2zBVEVTSfMr/XKP9HBt3FlENJBDZ0vsPnj40m/WixAjScwjz4j9MnRiSW4
Cw6G/CeJGD65rW5XUMi0NenjxQdeVyEA5mMsmA==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+9sqcWgb0v8cdfgSOyqEoukup6yh77ZqW7ikf/3E50A=</DigestValue>
      </Reference>
      <Reference URI="/word/document.xml?ContentType=application/vnd.openxmlformats-officedocument.wordprocessingml.document.main+xml">
        <DigestMethod Algorithm="http://www.w3.org/2001/04/xmlenc#sha256"/>
        <DigestValue>s1VrGd6lKqW7uPle3kSAMURq2vvkFkkau1rxN8pI334=</DigestValue>
      </Reference>
      <Reference URI="/word/endnotes.xml?ContentType=application/vnd.openxmlformats-officedocument.wordprocessingml.endnotes+xml">
        <DigestMethod Algorithm="http://www.w3.org/2001/04/xmlenc#sha256"/>
        <DigestValue>Pbh2G/TDQ0BPfRbw/UrMOzKNrga76vmrHFmDEhaxllg=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tiwCaEt5xVElfNFeuO9THaeqCo0Sxr+Xt0J3RWzdj7k=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94t5kPX1AkedUFy64sgefLNeojqlMbVVjXbwzP/qF7E=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2023-06-16T05:15:21Z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2023-06-16T05:15:21Z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2160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85</cp:revision>
  <cp:lastPrinted>2018-08-08T13:48:00Z</cp:lastPrinted>
  <dcterms:created xsi:type="dcterms:W3CDTF">2021-09-20T07:59:00Z</dcterms:created>
  <dcterms:modified xsi:type="dcterms:W3CDTF">2023-06-16T05:15:00Z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